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7B94FB46"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C307AE">
        <w:rPr>
          <w:rFonts w:ascii="Arial Narrow" w:eastAsia="Arial" w:hAnsi="Arial Narrow" w:cs="Times New Roman"/>
        </w:rPr>
        <w:t>„</w:t>
      </w:r>
      <w:r w:rsidR="00B7517D">
        <w:rPr>
          <w:rFonts w:ascii="Arial Narrow" w:hAnsi="Arial Narrow"/>
          <w:color w:val="333333"/>
          <w:shd w:val="clear" w:color="auto" w:fill="FFFFFF"/>
        </w:rPr>
        <w:t>Telekomunikačné zariadenia a spotrebný materiál</w:t>
      </w:r>
      <w:r w:rsidR="00C307AE">
        <w:rPr>
          <w:rFonts w:ascii="Arial Narrow" w:hAnsi="Arial Narrow"/>
          <w:color w:val="333333"/>
          <w:shd w:val="clear" w:color="auto" w:fill="FFFFFF"/>
        </w:rPr>
        <w:t>_DNS</w:t>
      </w:r>
      <w:r w:rsidR="00B320AE" w:rsidRPr="00C307AE">
        <w:rPr>
          <w:rFonts w:ascii="Arial Narrow" w:eastAsia="Arial" w:hAnsi="Arial Narrow" w:cs="Times New Roman"/>
        </w:rPr>
        <w:t>“</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17EBEF35" w:rsidR="00F552BC" w:rsidRPr="00FD4FF0" w:rsidRDefault="00B320AE" w:rsidP="008A38F0">
      <w:pPr>
        <w:pStyle w:val="Default"/>
        <w:jc w:val="both"/>
        <w:rPr>
          <w:rFonts w:ascii="Arial Narrow" w:hAnsi="Arial Narrow" w:cstheme="majorHAnsi"/>
          <w:b/>
          <w:bCs/>
          <w:color w:val="000000" w:themeColor="text1"/>
          <w:sz w:val="32"/>
          <w:szCs w:val="32"/>
        </w:rPr>
      </w:pPr>
      <w:r w:rsidRPr="00FD4FF0">
        <w:rPr>
          <w:rFonts w:ascii="Arial Narrow" w:eastAsia="Arial" w:hAnsi="Arial Narrow" w:cstheme="majorHAnsi"/>
          <w:b/>
          <w:bCs/>
          <w:color w:val="000000" w:themeColor="text1"/>
          <w:sz w:val="32"/>
          <w:szCs w:val="32"/>
        </w:rPr>
        <w:t>„</w:t>
      </w:r>
      <w:r w:rsidR="00544592">
        <w:rPr>
          <w:rFonts w:ascii="Arial Narrow" w:eastAsia="Arial" w:hAnsi="Arial Narrow" w:cstheme="majorHAnsi"/>
          <w:b/>
          <w:bCs/>
          <w:color w:val="000000" w:themeColor="text1"/>
          <w:sz w:val="32"/>
          <w:szCs w:val="32"/>
        </w:rPr>
        <w:t>Príslušenstvo pre rádiostanice</w:t>
      </w:r>
      <w:r w:rsidRPr="00FD4FF0">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C9372" w:rsidR="00F552BC" w:rsidRPr="008A38F0" w:rsidRDefault="00B7517D" w:rsidP="008A38F0">
      <w:pPr>
        <w:jc w:val="both"/>
        <w:rPr>
          <w:rFonts w:ascii="Arial Narrow" w:hAnsi="Arial Narrow"/>
        </w:rPr>
      </w:pPr>
      <w:r>
        <w:rPr>
          <w:rFonts w:ascii="Arial Narrow" w:hAnsi="Arial Narrow"/>
        </w:rPr>
        <w:t xml:space="preserve">  (ID zákazky </w:t>
      </w:r>
      <w:r w:rsidR="00544592">
        <w:rPr>
          <w:rFonts w:ascii="Arial Narrow" w:hAnsi="Arial Narrow"/>
        </w:rPr>
        <w:t>73278</w:t>
      </w:r>
      <w:r w:rsidR="00235793">
        <w:rPr>
          <w:rFonts w:ascii="Arial Narrow" w:hAnsi="Arial Narrow"/>
        </w:rPr>
        <w:t xml:space="preserve">) </w:t>
      </w: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1D547C" w:rsidRDefault="00F552BC" w:rsidP="008A38F0">
      <w:pPr>
        <w:jc w:val="both"/>
        <w:rPr>
          <w:rFonts w:ascii="Arial Narrow" w:hAnsi="Arial Narrow"/>
          <w:sz w:val="20"/>
          <w:szCs w:val="20"/>
        </w:rPr>
      </w:pPr>
      <w:bookmarkStart w:id="0" w:name="_GoBack"/>
      <w:bookmarkEnd w:id="0"/>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414116B1"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44592">
        <w:rPr>
          <w:rFonts w:ascii="Arial Narrow" w:hAnsi="Arial Narrow"/>
        </w:rPr>
        <w:t>február</w:t>
      </w:r>
      <w:r w:rsidR="004C4F0D">
        <w:rPr>
          <w:rFonts w:ascii="Arial Narrow" w:hAnsi="Arial Narrow"/>
        </w:rPr>
        <w:t xml:space="preserve"> 202</w:t>
      </w:r>
      <w:r w:rsidR="00544592">
        <w:rPr>
          <w:rFonts w:ascii="Arial Narrow" w:hAnsi="Arial Narrow"/>
        </w:rPr>
        <w:t>6</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5E8C9F26"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544592">
        <w:rPr>
          <w:rFonts w:ascii="Arial Narrow" w:hAnsi="Arial Narrow"/>
        </w:rPr>
        <w:t>PaedDr. Tomáš Rybárik</w:t>
      </w:r>
    </w:p>
    <w:p w14:paraId="55865A77" w14:textId="5D2D35A0"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544592">
        <w:rPr>
          <w:rFonts w:ascii="Arial Narrow" w:hAnsi="Arial Narrow"/>
        </w:rPr>
        <w:t>1</w:t>
      </w:r>
    </w:p>
    <w:p w14:paraId="1E497275" w14:textId="254AF57B"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544592">
        <w:rPr>
          <w:rFonts w:ascii="Arial Narrow" w:hAnsi="Arial Narrow"/>
        </w:rPr>
        <w:t>tomas.rybarik</w:t>
      </w:r>
      <w:r w:rsidR="00481BAF" w:rsidRPr="00F63E8E">
        <w:rPr>
          <w:rFonts w:ascii="Arial Narrow" w:hAnsi="Arial Narrow"/>
        </w:rPr>
        <w:t>@</w:t>
      </w:r>
      <w:r w:rsidR="00481BAF" w:rsidRPr="008A38F0">
        <w:rPr>
          <w:rFonts w:ascii="Arial Narrow" w:hAnsi="Arial Narrow"/>
        </w:rPr>
        <w:t>minv.sk</w:t>
      </w:r>
    </w:p>
    <w:p w14:paraId="6B5344D9" w14:textId="4534F5B6" w:rsidR="006A7E47" w:rsidRDefault="006A7E47" w:rsidP="008A38F0">
      <w:pPr>
        <w:spacing w:line="276" w:lineRule="auto"/>
        <w:jc w:val="both"/>
        <w:rPr>
          <w:rFonts w:ascii="Arial Narrow" w:hAnsi="Arial Narrow"/>
        </w:rPr>
      </w:pPr>
    </w:p>
    <w:p w14:paraId="40FA033D" w14:textId="77777777" w:rsidR="00662C9D" w:rsidRPr="001B44CA" w:rsidRDefault="00662C9D" w:rsidP="00662C9D">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525B197E" w14:textId="77777777" w:rsidR="00662C9D" w:rsidRPr="004058C6" w:rsidRDefault="00662C9D" w:rsidP="00662C9D">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31A7E901" w14:textId="7A67AC5A" w:rsidR="00544592" w:rsidRDefault="006A7E47" w:rsidP="008A38F0">
      <w:pPr>
        <w:spacing w:line="276" w:lineRule="auto"/>
        <w:jc w:val="both"/>
        <w:rPr>
          <w:rFonts w:ascii="Arial Narrow" w:hAnsi="Arial Narrow"/>
        </w:rPr>
      </w:pPr>
      <w:r w:rsidRPr="00032150">
        <w:rPr>
          <w:rFonts w:ascii="Arial Narrow" w:hAnsi="Arial Narrow"/>
        </w:rPr>
        <w:t>KO</w:t>
      </w:r>
      <w:r w:rsidR="00046255" w:rsidRPr="00032150">
        <w:rPr>
          <w:rFonts w:ascii="Arial Narrow" w:hAnsi="Arial Narrow"/>
        </w:rPr>
        <w:t xml:space="preserve">:   </w:t>
      </w:r>
      <w:r w:rsidRPr="00032150">
        <w:rPr>
          <w:rFonts w:ascii="Arial Narrow" w:hAnsi="Arial Narrow"/>
        </w:rPr>
        <w:t xml:space="preserve">  </w:t>
      </w:r>
      <w:r w:rsidR="00046255" w:rsidRPr="00032150">
        <w:rPr>
          <w:rFonts w:ascii="Arial Narrow" w:hAnsi="Arial Narrow"/>
        </w:rPr>
        <w:t xml:space="preserve">  </w:t>
      </w:r>
      <w:hyperlink r:id="rId8" w:history="1">
        <w:r w:rsidR="00544592" w:rsidRPr="00DD7B2A">
          <w:rPr>
            <w:rStyle w:val="Hypertextovprepojenie"/>
            <w:rFonts w:ascii="Arial Narrow" w:hAnsi="Arial Narrow"/>
          </w:rPr>
          <w:t>https://josephine.proebiz.com/sk/tender/73278/summary</w:t>
        </w:r>
      </w:hyperlink>
    </w:p>
    <w:p w14:paraId="0E829B48" w14:textId="1FE0AF28" w:rsidR="00662C9D" w:rsidRPr="00544592" w:rsidRDefault="00107659" w:rsidP="008A38F0">
      <w:pPr>
        <w:spacing w:line="276" w:lineRule="auto"/>
        <w:jc w:val="both"/>
        <w:rPr>
          <w:rFonts w:ascii="Arial Narrow" w:hAnsi="Arial Narrow"/>
          <w:u w:val="single"/>
        </w:rPr>
      </w:pPr>
      <w:r>
        <w:t xml:space="preserve"> </w:t>
      </w:r>
    </w:p>
    <w:p w14:paraId="0EA65443" w14:textId="32A009DD" w:rsidR="00662C9D" w:rsidRPr="00E130A3" w:rsidRDefault="00662C9D" w:rsidP="008A38F0">
      <w:pPr>
        <w:spacing w:line="276" w:lineRule="auto"/>
        <w:jc w:val="both"/>
        <w:rPr>
          <w:rFonts w:ascii="Arial Narrow" w:hAnsi="Arial Narrow"/>
          <w:szCs w:val="28"/>
          <w:u w:val="single"/>
        </w:rPr>
      </w:pPr>
      <w:r w:rsidRPr="00E75FFC">
        <w:rPr>
          <w:rFonts w:ascii="Arial Narrow" w:hAnsi="Arial Narrow"/>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rPr>
        <w:t>DNS:</w:t>
      </w:r>
    </w:p>
    <w:p w14:paraId="2DF892A2" w14:textId="6D40B28D" w:rsidR="006A7E47" w:rsidRDefault="006A7E47" w:rsidP="008A38F0">
      <w:pPr>
        <w:spacing w:line="276" w:lineRule="auto"/>
        <w:jc w:val="both"/>
        <w:rPr>
          <w:rFonts w:ascii="Arial Narrow" w:hAnsi="Arial Narrow"/>
          <w:szCs w:val="28"/>
          <w:u w:val="single"/>
        </w:rPr>
      </w:pPr>
      <w:r w:rsidRPr="006A7E47">
        <w:rPr>
          <w:rFonts w:ascii="Arial Narrow" w:hAnsi="Arial Narrow"/>
          <w:szCs w:val="28"/>
        </w:rPr>
        <w:t>DNS:</w:t>
      </w:r>
      <w:r>
        <w:rPr>
          <w:rFonts w:ascii="Arial Narrow" w:hAnsi="Arial Narrow"/>
          <w:szCs w:val="28"/>
        </w:rPr>
        <w:t xml:space="preserve">    </w:t>
      </w:r>
      <w:r w:rsidR="00662C9D">
        <w:rPr>
          <w:rFonts w:ascii="Arial Narrow" w:hAnsi="Arial Narrow"/>
          <w:szCs w:val="28"/>
        </w:rPr>
        <w:t xml:space="preserve"> </w:t>
      </w:r>
      <w:hyperlink r:id="rId9" w:history="1">
        <w:r w:rsidR="00662C9D" w:rsidRPr="00BB3F79">
          <w:rPr>
            <w:rStyle w:val="Hypertextovprepojenie"/>
            <w:rFonts w:ascii="Arial Narrow" w:hAnsi="Arial Narrow"/>
            <w:szCs w:val="28"/>
          </w:rPr>
          <w:t>https://josephine.proebiz.com/sk/tender/43173/summary</w:t>
        </w:r>
      </w:hyperlink>
    </w:p>
    <w:p w14:paraId="08C4CF3B" w14:textId="6ACC0432" w:rsidR="00662C9D" w:rsidRDefault="00662C9D" w:rsidP="008A38F0">
      <w:pPr>
        <w:spacing w:line="276" w:lineRule="auto"/>
        <w:jc w:val="both"/>
        <w:rPr>
          <w:rFonts w:ascii="Arial Narrow" w:hAnsi="Arial Narrow"/>
          <w:szCs w:val="28"/>
          <w:u w:val="single"/>
        </w:rPr>
      </w:pPr>
    </w:p>
    <w:p w14:paraId="495074EC" w14:textId="77777777" w:rsidR="00662C9D" w:rsidRPr="00E75FFC" w:rsidRDefault="00662C9D" w:rsidP="00662C9D">
      <w:pPr>
        <w:spacing w:line="276" w:lineRule="auto"/>
        <w:ind w:right="-2"/>
        <w:jc w:val="both"/>
        <w:rPr>
          <w:rFonts w:ascii="Arial Narrow" w:hAnsi="Arial Narrow"/>
        </w:rPr>
      </w:pPr>
      <w:r w:rsidRPr="00E75FFC">
        <w:rPr>
          <w:rFonts w:ascii="Arial Narrow" w:hAnsi="Arial Narrow"/>
        </w:rPr>
        <w:t xml:space="preserve">Odkaz na oznámenie o vyhlásení VO: </w:t>
      </w:r>
    </w:p>
    <w:p w14:paraId="2FC9F0B8" w14:textId="6309A818" w:rsidR="00662C9D" w:rsidRPr="00662C9D" w:rsidRDefault="00BD286D" w:rsidP="008A38F0">
      <w:pPr>
        <w:spacing w:line="276" w:lineRule="auto"/>
        <w:jc w:val="both"/>
        <w:rPr>
          <w:rFonts w:ascii="Arial Narrow" w:hAnsi="Arial Narrow"/>
          <w:szCs w:val="28"/>
          <w:u w:val="single"/>
        </w:rPr>
      </w:pPr>
      <w:r w:rsidRPr="00BD286D">
        <w:rPr>
          <w:rFonts w:ascii="Arial Narrow" w:hAnsi="Arial Narrow"/>
          <w:szCs w:val="28"/>
          <w:u w:val="single"/>
        </w:rPr>
        <w:t>https://www.uvo.gov.sk/vestnik-a-registre/vestnik/oznamenie/detail/613609?cHash=5cb2b6ade0210c319d12908b9f50f3bf</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D049AB">
      <w:pPr>
        <w:pStyle w:val="Nadpis2"/>
        <w:keepLines/>
        <w:numPr>
          <w:ilvl w:val="0"/>
          <w:numId w:val="1"/>
        </w:numPr>
        <w:spacing w:before="40" w:line="276" w:lineRule="auto"/>
        <w:ind w:left="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2D8AD1B9" w14:textId="4EFCDA64" w:rsidR="00BD286D" w:rsidRPr="008A4ADD" w:rsidRDefault="00BD286D" w:rsidP="00BD286D">
      <w:pPr>
        <w:pStyle w:val="Default"/>
        <w:spacing w:line="276" w:lineRule="auto"/>
        <w:jc w:val="both"/>
        <w:rPr>
          <w:rFonts w:ascii="Arial Narrow" w:hAnsi="Arial Narrow" w:cs="Times New Roman"/>
        </w:rPr>
      </w:pPr>
      <w:r w:rsidRPr="008A4ADD">
        <w:rPr>
          <w:rFonts w:ascii="Arial Narrow" w:hAnsi="Arial Narrow"/>
        </w:rPr>
        <w:t xml:space="preserve">Predmetom zákazky je nákup a dodanie </w:t>
      </w:r>
      <w:r w:rsidR="00544592">
        <w:rPr>
          <w:rFonts w:ascii="Arial Narrow" w:hAnsi="Arial Narrow"/>
        </w:rPr>
        <w:t xml:space="preserve">príslušenstva k rádiostaniciam Motorola DP3xxx a DP4xxx, ktoré sú dlhodobo vo výbave Úradu pre ochranu ústavných činiteľov a diplomatických misií MV SR a slúžia na zabezpečenie rádiovej komunikácie pri výkone každodenných služobných činností. </w:t>
      </w:r>
    </w:p>
    <w:p w14:paraId="419C6AEB" w14:textId="77777777" w:rsidR="00BD286D" w:rsidRPr="00BD286D" w:rsidRDefault="00BD286D" w:rsidP="00C46243">
      <w:pPr>
        <w:spacing w:after="120" w:line="276" w:lineRule="auto"/>
        <w:jc w:val="both"/>
        <w:rPr>
          <w:rFonts w:ascii="Arial Narrow" w:hAnsi="Arial Narrow"/>
        </w:rPr>
      </w:pPr>
      <w:r w:rsidRPr="00BD286D">
        <w:rPr>
          <w:rFonts w:ascii="Arial Narrow" w:eastAsia="Calibri" w:hAnsi="Arial Narrow"/>
        </w:rPr>
        <w:t xml:space="preserve">Podrobnosti sú uvedené v prílohe č. 1 – Opis predmetu zákazky, týchto súťažných podkladov. </w:t>
      </w:r>
    </w:p>
    <w:p w14:paraId="28BE8281" w14:textId="36D5B1DF" w:rsidR="00BD286D" w:rsidRDefault="00BD286D" w:rsidP="00D049AB">
      <w:pPr>
        <w:pStyle w:val="Bezriadkovania"/>
        <w:spacing w:line="276" w:lineRule="auto"/>
        <w:jc w:val="both"/>
        <w:rPr>
          <w:rFonts w:ascii="Arial Narrow" w:hAnsi="Arial Narrow"/>
        </w:rPr>
      </w:pPr>
      <w:r w:rsidRPr="008A38F0">
        <w:rPr>
          <w:rFonts w:ascii="Arial Narrow" w:hAnsi="Arial Narrow"/>
        </w:rPr>
        <w:t xml:space="preserve">Predpokladaná hodnota zákazky v zriadenom DNS (tejto výzvy) je </w:t>
      </w:r>
      <w:r w:rsidR="00C64DEA">
        <w:rPr>
          <w:rFonts w:ascii="Arial Narrow" w:hAnsi="Arial Narrow"/>
        </w:rPr>
        <w:t xml:space="preserve"> </w:t>
      </w:r>
      <w:r w:rsidR="00544592">
        <w:rPr>
          <w:rFonts w:ascii="Arial Narrow" w:hAnsi="Arial Narrow"/>
          <w:b/>
        </w:rPr>
        <w:t>38 916,67</w:t>
      </w:r>
      <w:r w:rsidR="000863EC" w:rsidRPr="000863EC">
        <w:rPr>
          <w:rFonts w:ascii="Arial Narrow" w:hAnsi="Arial Narrow"/>
          <w:b/>
        </w:rPr>
        <w:t xml:space="preserve"> </w:t>
      </w:r>
      <w:r w:rsidR="00A07BE9" w:rsidRPr="00A07BE9">
        <w:rPr>
          <w:rFonts w:ascii="Arial Narrow" w:hAnsi="Arial Narrow"/>
          <w:b/>
        </w:rPr>
        <w:t xml:space="preserve"> </w:t>
      </w:r>
      <w:r w:rsidRPr="00C64DEA">
        <w:rPr>
          <w:rFonts w:ascii="Arial Narrow" w:hAnsi="Arial Narrow"/>
        </w:rPr>
        <w:t>EUR</w:t>
      </w:r>
      <w:r w:rsidRPr="008A38F0">
        <w:rPr>
          <w:rFonts w:ascii="Arial Narrow" w:hAnsi="Arial Narrow"/>
        </w:rPr>
        <w:t xml:space="preserve"> bez DPH. </w:t>
      </w:r>
    </w:p>
    <w:p w14:paraId="565E6F3E" w14:textId="77777777" w:rsidR="00D049AB" w:rsidRPr="008A38F0" w:rsidRDefault="00D049AB" w:rsidP="00D049AB">
      <w:pPr>
        <w:pStyle w:val="Bezriadkovania"/>
        <w:spacing w:line="276" w:lineRule="auto"/>
        <w:jc w:val="both"/>
        <w:rPr>
          <w:rFonts w:ascii="Arial Narrow" w:hAnsi="Arial Narrow"/>
        </w:rPr>
      </w:pPr>
    </w:p>
    <w:p w14:paraId="2F0A8EAD" w14:textId="5AE0DABB" w:rsidR="00293A52" w:rsidRDefault="00235793" w:rsidP="00D049AB">
      <w:pPr>
        <w:spacing w:line="276" w:lineRule="auto"/>
        <w:contextualSpacing/>
        <w:jc w:val="both"/>
        <w:rPr>
          <w:rFonts w:ascii="Arial Narrow" w:hAnsi="Arial Narrow"/>
        </w:rPr>
      </w:pPr>
      <w:r w:rsidRPr="00B46AAB">
        <w:rPr>
          <w:rFonts w:ascii="Arial Narrow" w:hAnsi="Arial Narrow" w:cs="Arial"/>
        </w:rPr>
        <w:t>Lehota</w:t>
      </w:r>
      <w:r w:rsidRPr="00B46AAB">
        <w:rPr>
          <w:rFonts w:ascii="Arial Narrow" w:hAnsi="Arial Narrow"/>
        </w:rPr>
        <w:t xml:space="preserve"> dodania je </w:t>
      </w:r>
      <w:r w:rsidR="00D84061" w:rsidRPr="00293A52">
        <w:rPr>
          <w:rFonts w:ascii="Arial Narrow" w:hAnsi="Arial Narrow"/>
          <w:b/>
        </w:rPr>
        <w:t>do 3</w:t>
      </w:r>
      <w:r w:rsidRPr="00293A52">
        <w:rPr>
          <w:rFonts w:ascii="Arial Narrow" w:hAnsi="Arial Narrow"/>
          <w:b/>
        </w:rPr>
        <w:t>0 dní</w:t>
      </w:r>
      <w:r w:rsidRPr="00293A52">
        <w:rPr>
          <w:rFonts w:ascii="Arial Narrow" w:hAnsi="Arial Narrow"/>
        </w:rPr>
        <w:t xml:space="preserve"> od nadobudnutia účinnosti Kúpnej zmluvy</w:t>
      </w:r>
      <w:r w:rsidR="00293A52" w:rsidRPr="00293A52">
        <w:rPr>
          <w:rFonts w:ascii="Arial Narrow" w:hAnsi="Arial Narrow"/>
        </w:rPr>
        <w:t>.</w:t>
      </w:r>
    </w:p>
    <w:p w14:paraId="7F34173D" w14:textId="77777777" w:rsidR="00D049AB" w:rsidRPr="00293A52" w:rsidRDefault="00D049AB" w:rsidP="00D049AB">
      <w:pPr>
        <w:spacing w:line="276" w:lineRule="auto"/>
        <w:jc w:val="both"/>
        <w:rPr>
          <w:rFonts w:ascii="Arial Narrow" w:hAnsi="Arial Narrow"/>
        </w:rPr>
      </w:pPr>
    </w:p>
    <w:p w14:paraId="1BE1A898" w14:textId="77777777" w:rsidR="009C6825" w:rsidRPr="008A38F0" w:rsidRDefault="009C6825" w:rsidP="00D049AB">
      <w:pPr>
        <w:pStyle w:val="Nadpis2"/>
        <w:keepLines/>
        <w:numPr>
          <w:ilvl w:val="0"/>
          <w:numId w:val="1"/>
        </w:numPr>
        <w:spacing w:before="40" w:line="276" w:lineRule="auto"/>
        <w:ind w:left="425" w:hanging="425"/>
        <w:contextualSpacing/>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02F97CBD" w14:textId="47CD8286" w:rsidR="00250419" w:rsidRPr="000C13CE" w:rsidRDefault="00B42914" w:rsidP="00C46243">
      <w:pPr>
        <w:pStyle w:val="Zkladntext3"/>
        <w:spacing w:after="120" w:line="276" w:lineRule="auto"/>
        <w:jc w:val="both"/>
        <w:rPr>
          <w:rFonts w:ascii="Arial Narrow" w:hAnsi="Arial Narrow" w:cs="Arial"/>
          <w:color w:val="auto"/>
          <w:sz w:val="24"/>
          <w:szCs w:val="24"/>
          <w:lang w:val="sk-SK" w:eastAsia="sk-SK"/>
        </w:rPr>
      </w:pPr>
      <w:r w:rsidRPr="00B42914">
        <w:rPr>
          <w:rFonts w:ascii="Arial Narrow" w:hAnsi="Arial Narrow" w:cs="Arial"/>
          <w:color w:val="auto"/>
          <w:sz w:val="24"/>
          <w:szCs w:val="24"/>
          <w:lang w:val="sk-SK" w:eastAsia="sk-SK"/>
        </w:rPr>
        <w:t>Zaradený záujemca predloží ponuku na celý predmet výzvy tak, ako je definovaný v týchto súťažných podkladoch.</w:t>
      </w:r>
    </w:p>
    <w:p w14:paraId="0BBEDA65" w14:textId="77777777" w:rsidR="009C6825" w:rsidRPr="008A38F0" w:rsidRDefault="009C6825" w:rsidP="00D049AB">
      <w:pPr>
        <w:pStyle w:val="Nadpis2"/>
        <w:keepLines/>
        <w:numPr>
          <w:ilvl w:val="0"/>
          <w:numId w:val="1"/>
        </w:numPr>
        <w:spacing w:before="40" w:line="276" w:lineRule="auto"/>
        <w:ind w:left="425" w:hanging="425"/>
        <w:contextualSpacing/>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3916BC8" w14:textId="33E0AC33" w:rsidR="00250419" w:rsidRPr="00FB66E1" w:rsidRDefault="00250419" w:rsidP="00C46243">
      <w:pPr>
        <w:pStyle w:val="Bezriadkovania"/>
        <w:spacing w:after="120" w:line="276" w:lineRule="auto"/>
        <w:jc w:val="both"/>
        <w:rPr>
          <w:rFonts w:ascii="Arial Narrow" w:hAnsi="Arial Narrow"/>
        </w:rPr>
      </w:pPr>
      <w:r w:rsidRPr="00FB66E1">
        <w:rPr>
          <w:rFonts w:ascii="Arial Narrow" w:hAnsi="Arial Narrow"/>
        </w:rPr>
        <w:t>Výsledkom verejného obstarávania bude uzatvorenie Kúpnej zmluvy</w:t>
      </w:r>
      <w:r>
        <w:rPr>
          <w:rFonts w:ascii="Arial Narrow" w:hAnsi="Arial Narrow"/>
        </w:rPr>
        <w:t>.</w:t>
      </w: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6AF95423" w14:textId="1CD865FF" w:rsidR="002366B3" w:rsidRPr="008A38F0" w:rsidRDefault="002366B3" w:rsidP="00D049AB">
      <w:pPr>
        <w:pStyle w:val="Bezriadkovania"/>
        <w:spacing w:after="120" w:line="276" w:lineRule="auto"/>
        <w:jc w:val="both"/>
        <w:rPr>
          <w:rFonts w:ascii="Arial Narrow" w:hAnsi="Arial Narrow"/>
        </w:rPr>
      </w:pPr>
      <w:r w:rsidRPr="008A38F0">
        <w:rPr>
          <w:rFonts w:ascii="Arial Narrow" w:hAnsi="Arial Narrow"/>
        </w:rPr>
        <w:t>Predmet zákazky bude financovaný z rozpočtovaných prostriedkov verejného obstarávateľa.</w:t>
      </w: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438865D" w:rsidR="00C53C16"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3787A1F6" w14:textId="521ED5EE" w:rsidR="001A4D4F" w:rsidRDefault="001A4D4F" w:rsidP="008A38F0">
      <w:pPr>
        <w:pStyle w:val="Bezriadkovania"/>
        <w:spacing w:line="276" w:lineRule="auto"/>
        <w:jc w:val="both"/>
        <w:rPr>
          <w:rFonts w:ascii="Arial Narrow" w:hAnsi="Arial Narrow"/>
        </w:rPr>
      </w:pPr>
    </w:p>
    <w:p w14:paraId="07C45F53" w14:textId="77777777" w:rsidR="001A4D4F" w:rsidRDefault="001A4D4F" w:rsidP="008A38F0">
      <w:pPr>
        <w:pStyle w:val="Bezriadkovania"/>
        <w:spacing w:line="276" w:lineRule="auto"/>
        <w:jc w:val="both"/>
        <w:rPr>
          <w:rFonts w:ascii="Arial Narrow" w:hAnsi="Arial Narrow"/>
          <w:color w:val="000000"/>
        </w:rPr>
      </w:pPr>
      <w:r w:rsidRPr="001A4D4F">
        <w:rPr>
          <w:rFonts w:ascii="Arial Narrow" w:hAnsi="Arial Narrow"/>
          <w:color w:val="000000"/>
        </w:rPr>
        <w:t xml:space="preserve">Ponuku môžu predložiť len záujemcovia zaradení do predmetného DNS, ktorým bola odoslaná výzva na predkladanie ponúk prostredníctvom komunikačného rozhrania elektronického prostriedku JOSEPHINE. </w:t>
      </w:r>
    </w:p>
    <w:p w14:paraId="0401F796" w14:textId="5E97FCA6" w:rsidR="001A4D4F" w:rsidRPr="001A4D4F" w:rsidRDefault="001A4D4F" w:rsidP="008A38F0">
      <w:pPr>
        <w:pStyle w:val="Bezriadkovania"/>
        <w:spacing w:line="276" w:lineRule="auto"/>
        <w:jc w:val="both"/>
        <w:rPr>
          <w:rFonts w:ascii="Arial Narrow" w:hAnsi="Arial Narrow"/>
        </w:rPr>
      </w:pPr>
      <w:r w:rsidRPr="001A4D4F">
        <w:rPr>
          <w:rFonts w:ascii="Arial Narrow" w:hAnsi="Arial Narrow"/>
          <w:color w:val="000000"/>
        </w:rPr>
        <w:lastRenderedPageBreak/>
        <w:t>Ak ponuku predloží uchádzač, ktorému nebola odoslaná výzva na predkladanie ponúk, verejný obstarávateľ na ňu nebude prihliadať.</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6B78E55B"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405702" w:rsidRPr="00405702">
        <w:rPr>
          <w:rFonts w:ascii="Arial Narrow" w:eastAsia="TimesNewRomanPSMT" w:hAnsi="Arial Narrow"/>
          <w:color w:val="000000"/>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2C79CF6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6630B0">
        <w:rPr>
          <w:rFonts w:ascii="Arial Narrow" w:hAnsi="Arial Narrow"/>
        </w:rPr>
        <w:t xml:space="preserve"> jazyku</w:t>
      </w:r>
      <w:r w:rsidR="009C6825" w:rsidRPr="008A38F0">
        <w:rPr>
          <w:rFonts w:ascii="Arial Narrow" w:hAnsi="Arial Narrow"/>
        </w:rPr>
        <w:t xml:space="preserve">.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w:t>
      </w:r>
      <w:r w:rsidR="006D42B6">
        <w:rPr>
          <w:rFonts w:ascii="Arial Narrow" w:hAnsi="Arial Narrow"/>
        </w:rPr>
        <w:t xml:space="preserve"> ponuky, </w:t>
      </w:r>
      <w:r w:rsidR="009C6825" w:rsidRPr="008A38F0">
        <w:rPr>
          <w:rFonts w:ascii="Arial Narrow" w:hAnsi="Arial Narrow"/>
        </w:rPr>
        <w:t xml:space="preserve">doklady a dokumenty vyhotovené v českom jazyku. </w:t>
      </w:r>
      <w:r w:rsidR="006630B0">
        <w:rPr>
          <w:rFonts w:ascii="Arial Narrow" w:hAnsi="Arial Narrow"/>
        </w:rPr>
        <w:t xml:space="preserve">Ak sa zistí rozdiel v ich obsahu, rozhodujúci je úradný  preklad do jazyka slovenského. </w:t>
      </w:r>
      <w:r w:rsidR="009C6825" w:rsidRPr="008A38F0">
        <w:rPr>
          <w:rFonts w:ascii="Arial Narrow" w:hAnsi="Arial Narrow"/>
        </w:rPr>
        <w:t>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lastRenderedPageBreak/>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359E8D9" w:rsidR="009C6825"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4B46A420" w14:textId="4D63BC46" w:rsidR="00B74662" w:rsidRDefault="00B74662" w:rsidP="008A38F0">
      <w:pPr>
        <w:pStyle w:val="Bezriadkovania"/>
        <w:spacing w:line="276" w:lineRule="auto"/>
        <w:jc w:val="both"/>
        <w:rPr>
          <w:rFonts w:ascii="Arial Narrow" w:hAnsi="Arial Narrow"/>
        </w:rPr>
      </w:pPr>
    </w:p>
    <w:p w14:paraId="69B75A15" w14:textId="50479DCC"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D049AB">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D049AB">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093446D5" w14:textId="77777777" w:rsidR="00D049AB" w:rsidRDefault="00D049AB" w:rsidP="00D049AB">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354E16" w:rsidRDefault="00EF153E" w:rsidP="00354E16">
      <w:pPr>
        <w:spacing w:before="120" w:after="120" w:line="276" w:lineRule="auto"/>
        <w:jc w:val="both"/>
        <w:rPr>
          <w:rFonts w:ascii="Arial Narrow" w:hAnsi="Arial Narrow"/>
        </w:rPr>
      </w:pPr>
      <w:r w:rsidRPr="00354E16">
        <w:rPr>
          <w:rFonts w:ascii="Arial Narrow" w:hAnsi="Arial Narrow"/>
        </w:rPr>
        <w:t xml:space="preserve">Zábezpeka ponuky sa </w:t>
      </w:r>
      <w:r w:rsidR="00B959DC" w:rsidRPr="00354E16">
        <w:rPr>
          <w:rFonts w:ascii="Arial Narrow" w:hAnsi="Arial Narrow"/>
        </w:rPr>
        <w:t>ne</w:t>
      </w:r>
      <w:r w:rsidRPr="00354E16">
        <w:rPr>
          <w:rFonts w:ascii="Arial Narrow" w:hAnsi="Arial Narrow"/>
        </w:rPr>
        <w:t>vyžaduje</w:t>
      </w:r>
      <w:r w:rsidR="00B959DC" w:rsidRPr="00354E16">
        <w:rPr>
          <w:rFonts w:ascii="Arial Narrow" w:hAnsi="Arial Narrow"/>
        </w:rPr>
        <w:t xml:space="preserve">. </w:t>
      </w:r>
      <w:r w:rsidRPr="00354E16">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lastRenderedPageBreak/>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w:t>
      </w:r>
      <w:r w:rsidRPr="008A38F0">
        <w:rPr>
          <w:rFonts w:ascii="Arial Narrow" w:eastAsia="TimesNewRomanPSMT" w:hAnsi="Arial Narrow"/>
          <w:color w:val="000000"/>
        </w:rPr>
        <w:lastRenderedPageBreak/>
        <w:t xml:space="preserve">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758E8770"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00293A52">
        <w:rPr>
          <w:rFonts w:ascii="Arial Narrow" w:hAnsi="Arial Narrow"/>
          <w:color w:val="000000"/>
        </w:rPr>
        <w:t xml:space="preserve"> o ich vysvetlenie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438828B2"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Edge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45FBA03C"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20DA7122"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874AC20"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lastRenderedPageBreak/>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7ACD8DE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Pr="008A38F0">
        <w:rPr>
          <w:rFonts w:ascii="Arial Narrow" w:eastAsia="TimesNewRomanPSMT" w:hAnsi="Arial Narrow"/>
          <w:color w:val="000000"/>
        </w:rPr>
        <w:t xml:space="preserve">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4704C6"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4704C6">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4178C9EE"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E2413A">
        <w:rPr>
          <w:rFonts w:ascii="Arial Narrow" w:hAnsi="Arial Narrow"/>
        </w:rPr>
        <w:t>5</w:t>
      </w:r>
      <w:r w:rsidR="00E2413A" w:rsidRPr="008A38F0">
        <w:rPr>
          <w:rFonts w:ascii="Arial Narrow" w:hAnsi="Arial Narrow"/>
        </w:rPr>
        <w:t xml:space="preserve"> </w:t>
      </w:r>
      <w:r w:rsidRPr="008A38F0">
        <w:rPr>
          <w:rFonts w:ascii="Arial Narrow" w:hAnsi="Arial Narrow"/>
        </w:rPr>
        <w:t>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3A4DD7DB" w14:textId="1F35DDED" w:rsidR="00376264" w:rsidRDefault="00FC26F2" w:rsidP="002A4D68">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708F7DCC" w14:textId="77777777" w:rsidR="006C17E7" w:rsidRPr="002A4D68" w:rsidRDefault="006C17E7" w:rsidP="006C17E7">
      <w:pPr>
        <w:pStyle w:val="Odsekzoznamu"/>
        <w:spacing w:line="276" w:lineRule="auto"/>
        <w:ind w:left="780"/>
        <w:jc w:val="both"/>
        <w:rPr>
          <w:rFonts w:ascii="Arial Narrow" w:hAnsi="Arial Narrow"/>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lastRenderedPageBreak/>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EA58924" w14:textId="1954A374"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4B3D74A4"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B74662">
        <w:rPr>
          <w:rFonts w:ascii="Arial Narrow" w:hAnsi="Arial Narrow"/>
          <w:bCs/>
          <w:color w:val="000000"/>
        </w:rPr>
        <w:t xml:space="preserve"> </w:t>
      </w:r>
      <w:r w:rsidR="004C4F0D">
        <w:rPr>
          <w:rFonts w:ascii="Arial Narrow" w:hAnsi="Arial Narrow"/>
          <w:bCs/>
          <w:color w:val="000000"/>
        </w:rPr>
        <w:t>a</w:t>
      </w:r>
      <w:r w:rsidR="00B74662">
        <w:rPr>
          <w:rFonts w:ascii="Arial Narrow" w:hAnsi="Arial Narrow"/>
          <w:bCs/>
          <w:color w:val="000000"/>
        </w:rPr>
        <w:t xml:space="preserve"> </w:t>
      </w:r>
      <w:r w:rsidR="00E126BB" w:rsidRPr="008A38F0">
        <w:rPr>
          <w:rFonts w:ascii="Arial Narrow" w:hAnsi="Arial Narrow"/>
          <w:bCs/>
          <w:color w:val="000000"/>
        </w:rPr>
        <w:t>k výzve v rámci DNS</w:t>
      </w:r>
      <w:r w:rsidRPr="008A38F0">
        <w:rPr>
          <w:rFonts w:ascii="Arial Narrow" w:hAnsi="Arial Narrow"/>
          <w:bCs/>
          <w:color w:val="000000"/>
        </w:rPr>
        <w:t xml:space="preserve"> sú:</w:t>
      </w:r>
    </w:p>
    <w:p w14:paraId="1F25746D" w14:textId="03B57B89"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C912CE">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50DD954D" w:rsidR="003027C4" w:rsidRPr="001D547C" w:rsidRDefault="008819B2" w:rsidP="001D547C">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sectPr w:rsidR="003027C4" w:rsidRPr="001D547C"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AC5B4E" w16cid:durableId="2C18AC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B3AF5" w14:textId="77777777" w:rsidR="00C8431D" w:rsidRDefault="00C8431D">
      <w:r>
        <w:separator/>
      </w:r>
    </w:p>
  </w:endnote>
  <w:endnote w:type="continuationSeparator" w:id="0">
    <w:p w14:paraId="1DADA37E" w14:textId="77777777" w:rsidR="00C8431D" w:rsidRDefault="00C84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38218CF5" w:rsidR="00D70EF4" w:rsidRPr="001D547C" w:rsidRDefault="00D70EF4" w:rsidP="001D547C">
    <w:pPr>
      <w:jc w:val="both"/>
      <w:rPr>
        <w:rFonts w:ascii="Arial Narrow" w:hAnsi="Arial Narrow"/>
        <w:sz w:val="20"/>
        <w:szCs w:val="20"/>
      </w:rPr>
    </w:pPr>
    <w:r w:rsidRPr="00FD4FF0">
      <w:rPr>
        <w:rFonts w:ascii="Arial Narrow" w:eastAsia="Arial" w:hAnsi="Arial Narrow" w:cstheme="majorHAnsi"/>
        <w:color w:val="000000" w:themeColor="text1"/>
        <w:sz w:val="20"/>
        <w:szCs w:val="20"/>
      </w:rPr>
      <w:t>„</w:t>
    </w:r>
    <w:r w:rsidR="00544592">
      <w:rPr>
        <w:rFonts w:ascii="Arial Narrow" w:eastAsia="Arial" w:hAnsi="Arial Narrow" w:cstheme="majorHAnsi"/>
        <w:color w:val="000000" w:themeColor="text1"/>
        <w:sz w:val="20"/>
        <w:szCs w:val="20"/>
      </w:rPr>
      <w:t>Príslušenstvo pre rádiostanice</w:t>
    </w:r>
    <w:r w:rsidRPr="00FD4FF0">
      <w:rPr>
        <w:rFonts w:ascii="Arial Narrow" w:eastAsia="Arial" w:hAnsi="Arial Narrow" w:cstheme="majorHAnsi"/>
        <w:color w:val="000000" w:themeColor="text1"/>
        <w:sz w:val="20"/>
        <w:szCs w:val="20"/>
      </w:rPr>
      <w:t>“</w:t>
    </w:r>
  </w:p>
  <w:p w14:paraId="7CB49A3F" w14:textId="2E86D099"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4F5A94" w:rsidRPr="004F5A94">
      <w:rPr>
        <w:noProof/>
        <w:sz w:val="22"/>
        <w:szCs w:val="22"/>
        <w:lang w:val="sk-SK"/>
      </w:rPr>
      <w:t>4</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318E2" w14:textId="77777777" w:rsidR="00C8431D" w:rsidRDefault="00C8431D">
      <w:r>
        <w:separator/>
      </w:r>
    </w:p>
  </w:footnote>
  <w:footnote w:type="continuationSeparator" w:id="0">
    <w:p w14:paraId="1AE80D67" w14:textId="77777777" w:rsidR="00C8431D" w:rsidRDefault="00C84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CC8E0BC8"/>
    <w:lvl w:ilvl="0">
      <w:start w:val="1"/>
      <w:numFmt w:val="decimal"/>
      <w:lvlText w:val="%1."/>
      <w:lvlJc w:val="left"/>
      <w:pPr>
        <w:ind w:left="720" w:hanging="360"/>
      </w:pPr>
      <w:rPr>
        <w:rFonts w:hint="default"/>
        <w:color w:val="2F5496" w:themeColor="accent1" w:themeShade="BF"/>
      </w:rPr>
    </w:lvl>
    <w:lvl w:ilvl="1">
      <w:start w:val="1"/>
      <w:numFmt w:val="decimal"/>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1B0D"/>
    <w:rsid w:val="0000205A"/>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4D7"/>
    <w:rsid w:val="00026C92"/>
    <w:rsid w:val="00031316"/>
    <w:rsid w:val="000315EF"/>
    <w:rsid w:val="00031D4C"/>
    <w:rsid w:val="00031F5D"/>
    <w:rsid w:val="00032150"/>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568"/>
    <w:rsid w:val="00074CA5"/>
    <w:rsid w:val="000752FB"/>
    <w:rsid w:val="00076AB6"/>
    <w:rsid w:val="00077903"/>
    <w:rsid w:val="0007792E"/>
    <w:rsid w:val="000804DD"/>
    <w:rsid w:val="000806C9"/>
    <w:rsid w:val="00080921"/>
    <w:rsid w:val="0008143C"/>
    <w:rsid w:val="00081456"/>
    <w:rsid w:val="000815DE"/>
    <w:rsid w:val="00081DD8"/>
    <w:rsid w:val="00081F3C"/>
    <w:rsid w:val="00083135"/>
    <w:rsid w:val="000848D2"/>
    <w:rsid w:val="00084912"/>
    <w:rsid w:val="000852F7"/>
    <w:rsid w:val="0008534E"/>
    <w:rsid w:val="000863EC"/>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564"/>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043"/>
    <w:rsid w:val="000B63EA"/>
    <w:rsid w:val="000B6660"/>
    <w:rsid w:val="000B721D"/>
    <w:rsid w:val="000B7C9E"/>
    <w:rsid w:val="000C0033"/>
    <w:rsid w:val="000C02C0"/>
    <w:rsid w:val="000C0B2A"/>
    <w:rsid w:val="000C0FCE"/>
    <w:rsid w:val="000C1F5C"/>
    <w:rsid w:val="000C2272"/>
    <w:rsid w:val="000C330A"/>
    <w:rsid w:val="000C3577"/>
    <w:rsid w:val="000C3AAB"/>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31A"/>
    <w:rsid w:val="000E2E41"/>
    <w:rsid w:val="000E345A"/>
    <w:rsid w:val="000E380F"/>
    <w:rsid w:val="000E3ED9"/>
    <w:rsid w:val="000E4D4E"/>
    <w:rsid w:val="000E631F"/>
    <w:rsid w:val="000E6752"/>
    <w:rsid w:val="000E6BB3"/>
    <w:rsid w:val="000F041D"/>
    <w:rsid w:val="000F052D"/>
    <w:rsid w:val="000F0CCA"/>
    <w:rsid w:val="000F0DCB"/>
    <w:rsid w:val="000F10B6"/>
    <w:rsid w:val="000F132B"/>
    <w:rsid w:val="000F1DD6"/>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258"/>
    <w:rsid w:val="00102CF2"/>
    <w:rsid w:val="0010360F"/>
    <w:rsid w:val="00104FBD"/>
    <w:rsid w:val="001050B2"/>
    <w:rsid w:val="001059C0"/>
    <w:rsid w:val="001063CD"/>
    <w:rsid w:val="001068A3"/>
    <w:rsid w:val="00106BC0"/>
    <w:rsid w:val="00107659"/>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0D95"/>
    <w:rsid w:val="00121AB1"/>
    <w:rsid w:val="00123169"/>
    <w:rsid w:val="00123763"/>
    <w:rsid w:val="001237CD"/>
    <w:rsid w:val="001241B6"/>
    <w:rsid w:val="00125052"/>
    <w:rsid w:val="001258A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1E"/>
    <w:rsid w:val="00151EF5"/>
    <w:rsid w:val="00152004"/>
    <w:rsid w:val="00152385"/>
    <w:rsid w:val="00153293"/>
    <w:rsid w:val="0015356D"/>
    <w:rsid w:val="00156936"/>
    <w:rsid w:val="00157BE8"/>
    <w:rsid w:val="00162633"/>
    <w:rsid w:val="00162EDB"/>
    <w:rsid w:val="001630D5"/>
    <w:rsid w:val="00164449"/>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4D4F"/>
    <w:rsid w:val="001A5F4A"/>
    <w:rsid w:val="001A79A3"/>
    <w:rsid w:val="001B0889"/>
    <w:rsid w:val="001B1120"/>
    <w:rsid w:val="001B17C7"/>
    <w:rsid w:val="001B1AC3"/>
    <w:rsid w:val="001B2A71"/>
    <w:rsid w:val="001B2FDD"/>
    <w:rsid w:val="001B44CA"/>
    <w:rsid w:val="001B4C69"/>
    <w:rsid w:val="001B5574"/>
    <w:rsid w:val="001B5671"/>
    <w:rsid w:val="001B57AB"/>
    <w:rsid w:val="001B5CF6"/>
    <w:rsid w:val="001B5D57"/>
    <w:rsid w:val="001B785B"/>
    <w:rsid w:val="001B7865"/>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47C"/>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DDA"/>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923"/>
    <w:rsid w:val="00210707"/>
    <w:rsid w:val="00210FA5"/>
    <w:rsid w:val="00211160"/>
    <w:rsid w:val="00211AE0"/>
    <w:rsid w:val="00212554"/>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DCA"/>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93"/>
    <w:rsid w:val="002357DB"/>
    <w:rsid w:val="00235ABB"/>
    <w:rsid w:val="00235CF7"/>
    <w:rsid w:val="00235EF0"/>
    <w:rsid w:val="002366B3"/>
    <w:rsid w:val="00236CE1"/>
    <w:rsid w:val="002375FC"/>
    <w:rsid w:val="0023779F"/>
    <w:rsid w:val="00237DD3"/>
    <w:rsid w:val="00240021"/>
    <w:rsid w:val="002412CE"/>
    <w:rsid w:val="00241877"/>
    <w:rsid w:val="002419BE"/>
    <w:rsid w:val="002431B9"/>
    <w:rsid w:val="00244EA3"/>
    <w:rsid w:val="00245F1E"/>
    <w:rsid w:val="0024640B"/>
    <w:rsid w:val="002470B5"/>
    <w:rsid w:val="00250419"/>
    <w:rsid w:val="002507E7"/>
    <w:rsid w:val="00250D8F"/>
    <w:rsid w:val="00251A91"/>
    <w:rsid w:val="002532C3"/>
    <w:rsid w:val="002532D4"/>
    <w:rsid w:val="00253528"/>
    <w:rsid w:val="00254A1A"/>
    <w:rsid w:val="00256703"/>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07F7"/>
    <w:rsid w:val="00271CEB"/>
    <w:rsid w:val="00272A01"/>
    <w:rsid w:val="00272A87"/>
    <w:rsid w:val="00272C9B"/>
    <w:rsid w:val="00272F69"/>
    <w:rsid w:val="002740CA"/>
    <w:rsid w:val="002742DB"/>
    <w:rsid w:val="002747BB"/>
    <w:rsid w:val="00274806"/>
    <w:rsid w:val="00274810"/>
    <w:rsid w:val="00274D8A"/>
    <w:rsid w:val="00274E71"/>
    <w:rsid w:val="00275009"/>
    <w:rsid w:val="00275D0C"/>
    <w:rsid w:val="00275EFE"/>
    <w:rsid w:val="002768AD"/>
    <w:rsid w:val="00277555"/>
    <w:rsid w:val="00277966"/>
    <w:rsid w:val="00277A0C"/>
    <w:rsid w:val="00277F28"/>
    <w:rsid w:val="0028067B"/>
    <w:rsid w:val="00281D29"/>
    <w:rsid w:val="00283D77"/>
    <w:rsid w:val="00284053"/>
    <w:rsid w:val="00284128"/>
    <w:rsid w:val="002844AA"/>
    <w:rsid w:val="00285313"/>
    <w:rsid w:val="002862A9"/>
    <w:rsid w:val="00286558"/>
    <w:rsid w:val="0028741C"/>
    <w:rsid w:val="00287732"/>
    <w:rsid w:val="002879D4"/>
    <w:rsid w:val="00290C9B"/>
    <w:rsid w:val="002912D9"/>
    <w:rsid w:val="00291655"/>
    <w:rsid w:val="00291DC0"/>
    <w:rsid w:val="00292311"/>
    <w:rsid w:val="00292897"/>
    <w:rsid w:val="00292F03"/>
    <w:rsid w:val="002930F4"/>
    <w:rsid w:val="00293A52"/>
    <w:rsid w:val="00293B69"/>
    <w:rsid w:val="0029588C"/>
    <w:rsid w:val="00296AC1"/>
    <w:rsid w:val="00296F8C"/>
    <w:rsid w:val="002979B1"/>
    <w:rsid w:val="00297CE0"/>
    <w:rsid w:val="002A0554"/>
    <w:rsid w:val="002A104A"/>
    <w:rsid w:val="002A161B"/>
    <w:rsid w:val="002A17D2"/>
    <w:rsid w:val="002A1E08"/>
    <w:rsid w:val="002A458F"/>
    <w:rsid w:val="002A4D68"/>
    <w:rsid w:val="002A5085"/>
    <w:rsid w:val="002A57E4"/>
    <w:rsid w:val="002A5F02"/>
    <w:rsid w:val="002A76DD"/>
    <w:rsid w:val="002B009A"/>
    <w:rsid w:val="002B0E3C"/>
    <w:rsid w:val="002B0EC4"/>
    <w:rsid w:val="002B101D"/>
    <w:rsid w:val="002B18A0"/>
    <w:rsid w:val="002B1960"/>
    <w:rsid w:val="002B291A"/>
    <w:rsid w:val="002B35E8"/>
    <w:rsid w:val="002B423D"/>
    <w:rsid w:val="002B4298"/>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A22"/>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000"/>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27590"/>
    <w:rsid w:val="00330C57"/>
    <w:rsid w:val="003314D0"/>
    <w:rsid w:val="00331926"/>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4E16"/>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5244"/>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3DAF"/>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629"/>
    <w:rsid w:val="00400A46"/>
    <w:rsid w:val="00401969"/>
    <w:rsid w:val="0040205D"/>
    <w:rsid w:val="00402306"/>
    <w:rsid w:val="0040240F"/>
    <w:rsid w:val="00402716"/>
    <w:rsid w:val="00402F7B"/>
    <w:rsid w:val="00403462"/>
    <w:rsid w:val="004037C8"/>
    <w:rsid w:val="00403D48"/>
    <w:rsid w:val="00403F25"/>
    <w:rsid w:val="00404F93"/>
    <w:rsid w:val="00405702"/>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A4B"/>
    <w:rsid w:val="00440E9D"/>
    <w:rsid w:val="00441C9B"/>
    <w:rsid w:val="00442460"/>
    <w:rsid w:val="0044344E"/>
    <w:rsid w:val="0044363D"/>
    <w:rsid w:val="004449DE"/>
    <w:rsid w:val="00445D5E"/>
    <w:rsid w:val="00450689"/>
    <w:rsid w:val="00450B09"/>
    <w:rsid w:val="00451158"/>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4C6"/>
    <w:rsid w:val="00470868"/>
    <w:rsid w:val="00470874"/>
    <w:rsid w:val="004710E3"/>
    <w:rsid w:val="00471297"/>
    <w:rsid w:val="00471E0F"/>
    <w:rsid w:val="004728FA"/>
    <w:rsid w:val="00472F49"/>
    <w:rsid w:val="004731F9"/>
    <w:rsid w:val="004736F8"/>
    <w:rsid w:val="00473A09"/>
    <w:rsid w:val="00473E23"/>
    <w:rsid w:val="00474B1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2BB"/>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2E4D"/>
    <w:rsid w:val="004A33DE"/>
    <w:rsid w:val="004A34B1"/>
    <w:rsid w:val="004A3A24"/>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0D"/>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0E16"/>
    <w:rsid w:val="004E0EDD"/>
    <w:rsid w:val="004E18C5"/>
    <w:rsid w:val="004E196C"/>
    <w:rsid w:val="004E1D2F"/>
    <w:rsid w:val="004E20F3"/>
    <w:rsid w:val="004E256A"/>
    <w:rsid w:val="004E2B58"/>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3AEC"/>
    <w:rsid w:val="004F4A79"/>
    <w:rsid w:val="004F5A94"/>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A15"/>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59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583C"/>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885"/>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441"/>
    <w:rsid w:val="005C5FF9"/>
    <w:rsid w:val="005C6CC9"/>
    <w:rsid w:val="005C7D89"/>
    <w:rsid w:val="005D13F8"/>
    <w:rsid w:val="005D200C"/>
    <w:rsid w:val="005D2441"/>
    <w:rsid w:val="005D3331"/>
    <w:rsid w:val="005D40FB"/>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3557B"/>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2C9D"/>
    <w:rsid w:val="006630B0"/>
    <w:rsid w:val="00663700"/>
    <w:rsid w:val="00663845"/>
    <w:rsid w:val="006648B2"/>
    <w:rsid w:val="00665B32"/>
    <w:rsid w:val="00665BBD"/>
    <w:rsid w:val="00666479"/>
    <w:rsid w:val="006668D8"/>
    <w:rsid w:val="00667F78"/>
    <w:rsid w:val="006700EB"/>
    <w:rsid w:val="006704DF"/>
    <w:rsid w:val="006707F1"/>
    <w:rsid w:val="00670A68"/>
    <w:rsid w:val="00670CCE"/>
    <w:rsid w:val="00671206"/>
    <w:rsid w:val="006713BB"/>
    <w:rsid w:val="00671BDB"/>
    <w:rsid w:val="006723C4"/>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89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A7E4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17E7"/>
    <w:rsid w:val="006C22A3"/>
    <w:rsid w:val="006C2FB1"/>
    <w:rsid w:val="006C4A56"/>
    <w:rsid w:val="006C5473"/>
    <w:rsid w:val="006C5E98"/>
    <w:rsid w:val="006D08AD"/>
    <w:rsid w:val="006D0C65"/>
    <w:rsid w:val="006D11CF"/>
    <w:rsid w:val="006D1D74"/>
    <w:rsid w:val="006D1E00"/>
    <w:rsid w:val="006D1EC4"/>
    <w:rsid w:val="006D1EDF"/>
    <w:rsid w:val="006D3E28"/>
    <w:rsid w:val="006D42B6"/>
    <w:rsid w:val="006D47B5"/>
    <w:rsid w:val="006D5525"/>
    <w:rsid w:val="006D5FD4"/>
    <w:rsid w:val="006D6017"/>
    <w:rsid w:val="006D67D3"/>
    <w:rsid w:val="006D7653"/>
    <w:rsid w:val="006D7FF5"/>
    <w:rsid w:val="006E19B7"/>
    <w:rsid w:val="006E1FB5"/>
    <w:rsid w:val="006E20FB"/>
    <w:rsid w:val="006E2264"/>
    <w:rsid w:val="006E226A"/>
    <w:rsid w:val="006E28CD"/>
    <w:rsid w:val="006E2CB3"/>
    <w:rsid w:val="006E3715"/>
    <w:rsid w:val="006E3962"/>
    <w:rsid w:val="006E40FE"/>
    <w:rsid w:val="006E4879"/>
    <w:rsid w:val="006E5CF0"/>
    <w:rsid w:val="006E6D4B"/>
    <w:rsid w:val="006E6FB9"/>
    <w:rsid w:val="006E7902"/>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361"/>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071"/>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0C4"/>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0F4"/>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BEE"/>
    <w:rsid w:val="00784F13"/>
    <w:rsid w:val="007850A8"/>
    <w:rsid w:val="00787FBA"/>
    <w:rsid w:val="00790427"/>
    <w:rsid w:val="00790AE7"/>
    <w:rsid w:val="00790C0C"/>
    <w:rsid w:val="00791495"/>
    <w:rsid w:val="00791B1D"/>
    <w:rsid w:val="00791C5F"/>
    <w:rsid w:val="007924AA"/>
    <w:rsid w:val="0079275C"/>
    <w:rsid w:val="00792826"/>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AFA"/>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1F"/>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C3A"/>
    <w:rsid w:val="007E2DC0"/>
    <w:rsid w:val="007E37CF"/>
    <w:rsid w:val="007E3A37"/>
    <w:rsid w:val="007E3BEB"/>
    <w:rsid w:val="007E43DB"/>
    <w:rsid w:val="007E5179"/>
    <w:rsid w:val="007E53A1"/>
    <w:rsid w:val="007E556E"/>
    <w:rsid w:val="007E5901"/>
    <w:rsid w:val="007E6BEE"/>
    <w:rsid w:val="007E6D3C"/>
    <w:rsid w:val="007E7868"/>
    <w:rsid w:val="007F0B41"/>
    <w:rsid w:val="007F0F01"/>
    <w:rsid w:val="007F1535"/>
    <w:rsid w:val="007F1D91"/>
    <w:rsid w:val="007F216C"/>
    <w:rsid w:val="007F57FD"/>
    <w:rsid w:val="007F62F2"/>
    <w:rsid w:val="007F67AB"/>
    <w:rsid w:val="007F6CCB"/>
    <w:rsid w:val="007F6EC3"/>
    <w:rsid w:val="007F77ED"/>
    <w:rsid w:val="00800357"/>
    <w:rsid w:val="008011E6"/>
    <w:rsid w:val="0080199F"/>
    <w:rsid w:val="00801E7F"/>
    <w:rsid w:val="0080203D"/>
    <w:rsid w:val="008026D4"/>
    <w:rsid w:val="00803EFB"/>
    <w:rsid w:val="0080426D"/>
    <w:rsid w:val="008049D4"/>
    <w:rsid w:val="008056D6"/>
    <w:rsid w:val="0080582E"/>
    <w:rsid w:val="00805A9E"/>
    <w:rsid w:val="00806F3A"/>
    <w:rsid w:val="008078E0"/>
    <w:rsid w:val="00810869"/>
    <w:rsid w:val="008108F7"/>
    <w:rsid w:val="008109E6"/>
    <w:rsid w:val="008123AF"/>
    <w:rsid w:val="0081288E"/>
    <w:rsid w:val="0081327F"/>
    <w:rsid w:val="00814958"/>
    <w:rsid w:val="00814969"/>
    <w:rsid w:val="00814C58"/>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002"/>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249"/>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A6C"/>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0603"/>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CE3"/>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5D1F"/>
    <w:rsid w:val="009261A3"/>
    <w:rsid w:val="0092671D"/>
    <w:rsid w:val="00927019"/>
    <w:rsid w:val="009271DF"/>
    <w:rsid w:val="009272EC"/>
    <w:rsid w:val="00927301"/>
    <w:rsid w:val="00927AB8"/>
    <w:rsid w:val="00930340"/>
    <w:rsid w:val="00930D0F"/>
    <w:rsid w:val="009329B8"/>
    <w:rsid w:val="0093302F"/>
    <w:rsid w:val="00933825"/>
    <w:rsid w:val="00934516"/>
    <w:rsid w:val="00934CA0"/>
    <w:rsid w:val="00934F8D"/>
    <w:rsid w:val="0093583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CE5"/>
    <w:rsid w:val="00944D6E"/>
    <w:rsid w:val="009450B2"/>
    <w:rsid w:val="009454C7"/>
    <w:rsid w:val="009455EA"/>
    <w:rsid w:val="00946375"/>
    <w:rsid w:val="0095036B"/>
    <w:rsid w:val="009528EF"/>
    <w:rsid w:val="00953137"/>
    <w:rsid w:val="0095318A"/>
    <w:rsid w:val="00953C78"/>
    <w:rsid w:val="009549B9"/>
    <w:rsid w:val="00954CF5"/>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199F"/>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3CE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76"/>
    <w:rsid w:val="009F56E9"/>
    <w:rsid w:val="009F6CE3"/>
    <w:rsid w:val="009F6F98"/>
    <w:rsid w:val="009F72EE"/>
    <w:rsid w:val="009F7C50"/>
    <w:rsid w:val="00A001B2"/>
    <w:rsid w:val="00A001D5"/>
    <w:rsid w:val="00A00298"/>
    <w:rsid w:val="00A02304"/>
    <w:rsid w:val="00A03780"/>
    <w:rsid w:val="00A03809"/>
    <w:rsid w:val="00A0443F"/>
    <w:rsid w:val="00A0454F"/>
    <w:rsid w:val="00A055B7"/>
    <w:rsid w:val="00A0562D"/>
    <w:rsid w:val="00A06338"/>
    <w:rsid w:val="00A07092"/>
    <w:rsid w:val="00A07499"/>
    <w:rsid w:val="00A07AD4"/>
    <w:rsid w:val="00A07BE9"/>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2D56"/>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162"/>
    <w:rsid w:val="00A433EA"/>
    <w:rsid w:val="00A441B6"/>
    <w:rsid w:val="00A44BBE"/>
    <w:rsid w:val="00A45B5D"/>
    <w:rsid w:val="00A46C2C"/>
    <w:rsid w:val="00A4701A"/>
    <w:rsid w:val="00A50C80"/>
    <w:rsid w:val="00A50E67"/>
    <w:rsid w:val="00A5151E"/>
    <w:rsid w:val="00A5163C"/>
    <w:rsid w:val="00A51D3F"/>
    <w:rsid w:val="00A5325E"/>
    <w:rsid w:val="00A53AE6"/>
    <w:rsid w:val="00A54A44"/>
    <w:rsid w:val="00A555B4"/>
    <w:rsid w:val="00A55C00"/>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115"/>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52BE"/>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4FE2"/>
    <w:rsid w:val="00AD612E"/>
    <w:rsid w:val="00AD6577"/>
    <w:rsid w:val="00AD678D"/>
    <w:rsid w:val="00AD6893"/>
    <w:rsid w:val="00AD6ADD"/>
    <w:rsid w:val="00AD72BB"/>
    <w:rsid w:val="00AD775A"/>
    <w:rsid w:val="00AE0620"/>
    <w:rsid w:val="00AE11A1"/>
    <w:rsid w:val="00AE1597"/>
    <w:rsid w:val="00AE176D"/>
    <w:rsid w:val="00AE181A"/>
    <w:rsid w:val="00AE338C"/>
    <w:rsid w:val="00AE3CAA"/>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1D6"/>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2914"/>
    <w:rsid w:val="00B43E9B"/>
    <w:rsid w:val="00B449D3"/>
    <w:rsid w:val="00B4584A"/>
    <w:rsid w:val="00B458A1"/>
    <w:rsid w:val="00B462D1"/>
    <w:rsid w:val="00B46AAB"/>
    <w:rsid w:val="00B46BB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4662"/>
    <w:rsid w:val="00B7517D"/>
    <w:rsid w:val="00B76AF8"/>
    <w:rsid w:val="00B770D3"/>
    <w:rsid w:val="00B77268"/>
    <w:rsid w:val="00B80011"/>
    <w:rsid w:val="00B807DF"/>
    <w:rsid w:val="00B80975"/>
    <w:rsid w:val="00B80C24"/>
    <w:rsid w:val="00B81095"/>
    <w:rsid w:val="00B81EA7"/>
    <w:rsid w:val="00B82334"/>
    <w:rsid w:val="00B825FF"/>
    <w:rsid w:val="00B82F3E"/>
    <w:rsid w:val="00B83124"/>
    <w:rsid w:val="00B83890"/>
    <w:rsid w:val="00B83A2D"/>
    <w:rsid w:val="00B8530E"/>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0CE"/>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0B7"/>
    <w:rsid w:val="00BC010C"/>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29F"/>
    <w:rsid w:val="00BD286D"/>
    <w:rsid w:val="00BD293F"/>
    <w:rsid w:val="00BD3149"/>
    <w:rsid w:val="00BD38EA"/>
    <w:rsid w:val="00BD4FE4"/>
    <w:rsid w:val="00BD5183"/>
    <w:rsid w:val="00BD542B"/>
    <w:rsid w:val="00BD5465"/>
    <w:rsid w:val="00BD56E8"/>
    <w:rsid w:val="00BD6AB5"/>
    <w:rsid w:val="00BD6B7F"/>
    <w:rsid w:val="00BD760C"/>
    <w:rsid w:val="00BD7C38"/>
    <w:rsid w:val="00BE0352"/>
    <w:rsid w:val="00BE0571"/>
    <w:rsid w:val="00BE1980"/>
    <w:rsid w:val="00BE23D7"/>
    <w:rsid w:val="00BE2A41"/>
    <w:rsid w:val="00BE3D65"/>
    <w:rsid w:val="00BE469C"/>
    <w:rsid w:val="00BE50E1"/>
    <w:rsid w:val="00BE5491"/>
    <w:rsid w:val="00BE6284"/>
    <w:rsid w:val="00BE72F5"/>
    <w:rsid w:val="00BE7612"/>
    <w:rsid w:val="00BF17EC"/>
    <w:rsid w:val="00BF209C"/>
    <w:rsid w:val="00BF21EE"/>
    <w:rsid w:val="00BF2EE2"/>
    <w:rsid w:val="00BF3E8C"/>
    <w:rsid w:val="00BF554A"/>
    <w:rsid w:val="00BF5686"/>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7AE"/>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6243"/>
    <w:rsid w:val="00C4720E"/>
    <w:rsid w:val="00C47F08"/>
    <w:rsid w:val="00C50474"/>
    <w:rsid w:val="00C50A8E"/>
    <w:rsid w:val="00C513FF"/>
    <w:rsid w:val="00C51D3B"/>
    <w:rsid w:val="00C51E94"/>
    <w:rsid w:val="00C523BF"/>
    <w:rsid w:val="00C52C84"/>
    <w:rsid w:val="00C53265"/>
    <w:rsid w:val="00C5335E"/>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4DE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31D"/>
    <w:rsid w:val="00C84F0B"/>
    <w:rsid w:val="00C8568C"/>
    <w:rsid w:val="00C857DA"/>
    <w:rsid w:val="00C857E1"/>
    <w:rsid w:val="00C8596E"/>
    <w:rsid w:val="00C85D18"/>
    <w:rsid w:val="00C86FA5"/>
    <w:rsid w:val="00C8751E"/>
    <w:rsid w:val="00C877F6"/>
    <w:rsid w:val="00C902BB"/>
    <w:rsid w:val="00C90B53"/>
    <w:rsid w:val="00C90E65"/>
    <w:rsid w:val="00C912CE"/>
    <w:rsid w:val="00C91734"/>
    <w:rsid w:val="00C91C70"/>
    <w:rsid w:val="00C93514"/>
    <w:rsid w:val="00C93710"/>
    <w:rsid w:val="00C94108"/>
    <w:rsid w:val="00C95E50"/>
    <w:rsid w:val="00C969E7"/>
    <w:rsid w:val="00C96CE0"/>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4EE"/>
    <w:rsid w:val="00CC787F"/>
    <w:rsid w:val="00CD0A4C"/>
    <w:rsid w:val="00CD0E58"/>
    <w:rsid w:val="00CD1202"/>
    <w:rsid w:val="00CD12BB"/>
    <w:rsid w:val="00CD1331"/>
    <w:rsid w:val="00CD233C"/>
    <w:rsid w:val="00CD2C9A"/>
    <w:rsid w:val="00CD2D38"/>
    <w:rsid w:val="00CD3155"/>
    <w:rsid w:val="00CD45C6"/>
    <w:rsid w:val="00CD5BF4"/>
    <w:rsid w:val="00CD6108"/>
    <w:rsid w:val="00CD6142"/>
    <w:rsid w:val="00CD7CFC"/>
    <w:rsid w:val="00CE09C2"/>
    <w:rsid w:val="00CE1644"/>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9AB"/>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32E"/>
    <w:rsid w:val="00D174E7"/>
    <w:rsid w:val="00D174ED"/>
    <w:rsid w:val="00D17737"/>
    <w:rsid w:val="00D1784B"/>
    <w:rsid w:val="00D20156"/>
    <w:rsid w:val="00D20DD7"/>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1BF7"/>
    <w:rsid w:val="00D42853"/>
    <w:rsid w:val="00D429D8"/>
    <w:rsid w:val="00D42DBE"/>
    <w:rsid w:val="00D42F21"/>
    <w:rsid w:val="00D42F88"/>
    <w:rsid w:val="00D4408E"/>
    <w:rsid w:val="00D442FD"/>
    <w:rsid w:val="00D4462F"/>
    <w:rsid w:val="00D44C60"/>
    <w:rsid w:val="00D451F1"/>
    <w:rsid w:val="00D45568"/>
    <w:rsid w:val="00D458C2"/>
    <w:rsid w:val="00D4647E"/>
    <w:rsid w:val="00D46DF0"/>
    <w:rsid w:val="00D508DD"/>
    <w:rsid w:val="00D50D53"/>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1FCA"/>
    <w:rsid w:val="00D727B3"/>
    <w:rsid w:val="00D727EF"/>
    <w:rsid w:val="00D72FD7"/>
    <w:rsid w:val="00D740FF"/>
    <w:rsid w:val="00D75019"/>
    <w:rsid w:val="00D75CAC"/>
    <w:rsid w:val="00D7623F"/>
    <w:rsid w:val="00D77570"/>
    <w:rsid w:val="00D77D80"/>
    <w:rsid w:val="00D80A79"/>
    <w:rsid w:val="00D81A1B"/>
    <w:rsid w:val="00D81BF1"/>
    <w:rsid w:val="00D81D67"/>
    <w:rsid w:val="00D81F8E"/>
    <w:rsid w:val="00D83099"/>
    <w:rsid w:val="00D830A4"/>
    <w:rsid w:val="00D838A2"/>
    <w:rsid w:val="00D84061"/>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4FA2"/>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2BED"/>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862"/>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5B6D"/>
    <w:rsid w:val="00E06252"/>
    <w:rsid w:val="00E06D57"/>
    <w:rsid w:val="00E07C8A"/>
    <w:rsid w:val="00E107FE"/>
    <w:rsid w:val="00E11FF9"/>
    <w:rsid w:val="00E12473"/>
    <w:rsid w:val="00E1263A"/>
    <w:rsid w:val="00E126BB"/>
    <w:rsid w:val="00E130A3"/>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13A"/>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469"/>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BE"/>
    <w:rsid w:val="00E507C9"/>
    <w:rsid w:val="00E50D3A"/>
    <w:rsid w:val="00E53B58"/>
    <w:rsid w:val="00E540E1"/>
    <w:rsid w:val="00E55F28"/>
    <w:rsid w:val="00E56066"/>
    <w:rsid w:val="00E56ACF"/>
    <w:rsid w:val="00E57417"/>
    <w:rsid w:val="00E57443"/>
    <w:rsid w:val="00E57A5A"/>
    <w:rsid w:val="00E600D3"/>
    <w:rsid w:val="00E60444"/>
    <w:rsid w:val="00E61B10"/>
    <w:rsid w:val="00E6269F"/>
    <w:rsid w:val="00E633C9"/>
    <w:rsid w:val="00E63E86"/>
    <w:rsid w:val="00E6545E"/>
    <w:rsid w:val="00E6570D"/>
    <w:rsid w:val="00E6597A"/>
    <w:rsid w:val="00E66965"/>
    <w:rsid w:val="00E67032"/>
    <w:rsid w:val="00E67196"/>
    <w:rsid w:val="00E67435"/>
    <w:rsid w:val="00E7037C"/>
    <w:rsid w:val="00E70CB8"/>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E7E"/>
    <w:rsid w:val="00E81F58"/>
    <w:rsid w:val="00E82544"/>
    <w:rsid w:val="00E83150"/>
    <w:rsid w:val="00E833F3"/>
    <w:rsid w:val="00E83AA9"/>
    <w:rsid w:val="00E83CB8"/>
    <w:rsid w:val="00E84070"/>
    <w:rsid w:val="00E85305"/>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AC9"/>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427"/>
    <w:rsid w:val="00ED3D25"/>
    <w:rsid w:val="00ED49BB"/>
    <w:rsid w:val="00ED4D0E"/>
    <w:rsid w:val="00ED50A6"/>
    <w:rsid w:val="00ED59F4"/>
    <w:rsid w:val="00ED5E92"/>
    <w:rsid w:val="00ED6C89"/>
    <w:rsid w:val="00ED6DB9"/>
    <w:rsid w:val="00ED785C"/>
    <w:rsid w:val="00EE0A34"/>
    <w:rsid w:val="00EE23FE"/>
    <w:rsid w:val="00EE2F2A"/>
    <w:rsid w:val="00EE303D"/>
    <w:rsid w:val="00EE3381"/>
    <w:rsid w:val="00EE4C35"/>
    <w:rsid w:val="00EE4C3B"/>
    <w:rsid w:val="00EE53BE"/>
    <w:rsid w:val="00EE5453"/>
    <w:rsid w:val="00EE5513"/>
    <w:rsid w:val="00EE5C66"/>
    <w:rsid w:val="00EE6759"/>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BF4"/>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49B"/>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1407"/>
    <w:rsid w:val="00F72764"/>
    <w:rsid w:val="00F72ABB"/>
    <w:rsid w:val="00F733FD"/>
    <w:rsid w:val="00F74733"/>
    <w:rsid w:val="00F74F29"/>
    <w:rsid w:val="00F7551A"/>
    <w:rsid w:val="00F75BFB"/>
    <w:rsid w:val="00F7620F"/>
    <w:rsid w:val="00F764B0"/>
    <w:rsid w:val="00F76BB9"/>
    <w:rsid w:val="00F77AB5"/>
    <w:rsid w:val="00F77D61"/>
    <w:rsid w:val="00F77DA7"/>
    <w:rsid w:val="00F803C4"/>
    <w:rsid w:val="00F80DF5"/>
    <w:rsid w:val="00F80F0C"/>
    <w:rsid w:val="00F816C8"/>
    <w:rsid w:val="00F81ADE"/>
    <w:rsid w:val="00F81C1C"/>
    <w:rsid w:val="00F81EFD"/>
    <w:rsid w:val="00F82D1C"/>
    <w:rsid w:val="00F82FD0"/>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97F36"/>
    <w:rsid w:val="00FA0252"/>
    <w:rsid w:val="00FA1661"/>
    <w:rsid w:val="00FA175E"/>
    <w:rsid w:val="00FA2ED3"/>
    <w:rsid w:val="00FA3694"/>
    <w:rsid w:val="00FA41E5"/>
    <w:rsid w:val="00FA424C"/>
    <w:rsid w:val="00FA448C"/>
    <w:rsid w:val="00FA673A"/>
    <w:rsid w:val="00FA6A6E"/>
    <w:rsid w:val="00FA6ABA"/>
    <w:rsid w:val="00FA6EEC"/>
    <w:rsid w:val="00FA73CC"/>
    <w:rsid w:val="00FA7D4F"/>
    <w:rsid w:val="00FB0670"/>
    <w:rsid w:val="00FB0C60"/>
    <w:rsid w:val="00FB0F0D"/>
    <w:rsid w:val="00FB16C1"/>
    <w:rsid w:val="00FB18FB"/>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1EA6"/>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4FF0"/>
    <w:rsid w:val="00FD644C"/>
    <w:rsid w:val="00FD6B4A"/>
    <w:rsid w:val="00FD74F0"/>
    <w:rsid w:val="00FD7AC2"/>
    <w:rsid w:val="00FE09AC"/>
    <w:rsid w:val="00FE0C23"/>
    <w:rsid w:val="00FE0EC8"/>
    <w:rsid w:val="00FE1064"/>
    <w:rsid w:val="00FE131E"/>
    <w:rsid w:val="00FE24CD"/>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docId w15:val="{8AAFC51F-4501-481F-B6CB-BA647AE8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73278/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sk/tender/43173/summary" TargetMode="External"/><Relationship Id="rId14" Type="http://schemas.openxmlformats.org/officeDocument/2006/relationships/hyperlink" Target="https://josephine.proebiz.com" TargetMode="Externa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930C4-D77A-452F-AD51-D4C1CC340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35</TotalTime>
  <Pages>9</Pages>
  <Words>3119</Words>
  <Characters>17783</Characters>
  <Application>Microsoft Office Word</Application>
  <DocSecurity>0</DocSecurity>
  <Lines>148</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20861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Martina Klacek</dc:creator>
  <cp:lastModifiedBy>Tomáš Rybárik</cp:lastModifiedBy>
  <cp:revision>5</cp:revision>
  <cp:lastPrinted>2021-01-20T13:59:00Z</cp:lastPrinted>
  <dcterms:created xsi:type="dcterms:W3CDTF">2026-02-09T12:32:00Z</dcterms:created>
  <dcterms:modified xsi:type="dcterms:W3CDTF">2026-02-12T16:13:00Z</dcterms:modified>
</cp:coreProperties>
</file>